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D1CDBE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74C14">
        <w:rPr>
          <w:rFonts w:ascii="Garamond" w:hAnsi="Garamond"/>
          <w:sz w:val="24"/>
          <w:szCs w:val="24"/>
        </w:rPr>
        <w:t>3</w:t>
      </w:r>
      <w:r w:rsidR="001B0BD3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EE98EE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B0BD3" w:rsidRPr="0047331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https://zakazky.zcu.cz/contract_display_6264.html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816D8B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F4288">
        <w:rPr>
          <w:rFonts w:ascii="Garamond" w:hAnsi="Garamond" w:cs="Arial"/>
          <w:b/>
          <w:sz w:val="22"/>
          <w:szCs w:val="22"/>
        </w:rPr>
        <w:t>05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1B0BD3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0F1A" w14:textId="77777777" w:rsidR="00770521" w:rsidRDefault="00770521" w:rsidP="00795AAC">
      <w:r>
        <w:separator/>
      </w:r>
    </w:p>
  </w:endnote>
  <w:endnote w:type="continuationSeparator" w:id="0">
    <w:p w14:paraId="2AB2C8E7" w14:textId="77777777" w:rsidR="00770521" w:rsidRDefault="0077052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4A83" w14:textId="77777777" w:rsidR="00770521" w:rsidRDefault="00770521" w:rsidP="00795AAC">
      <w:r>
        <w:separator/>
      </w:r>
    </w:p>
  </w:footnote>
  <w:footnote w:type="continuationSeparator" w:id="0">
    <w:p w14:paraId="407A0701" w14:textId="77777777" w:rsidR="00770521" w:rsidRDefault="0077052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6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H1lcZ+jStUbLnf70nIN5k/Ldw8Vh5kjynuVoGZAf224=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n8Hcos/TmX8Tob7SRqde22K4eIMSkm35NQai2OLOjWY=</DigestValue>
    </Reference>
  </SignedInfo>
  <SignatureValue>cZz4eW1j17KYIUGtP11xvGX5FxdEB4vJ5S40aOD2KZmN5H+LLSKd+HkoMn4VZRUZFbPtjRmdoLyM
sqKRG98rccQp0eM27VYxeJQbhu3X203oq4oQi9C3uwo5KIS0o5MuhWCVphfbiXDkqIxm9RZBYU2Q
r0lid4+vpHtD2S+HeD0m/l+ZN76Q3k2CbZ5A1gzjGoHRSaqrbTV8cCvfXO8uDMTmYiuj8zjiNC43
jiowA5pLC0YkSdzAUNwGK4eXkQTpfoYhnPZsKddbqmqE0V0fk2MwP+0JyPRekPE+C8QlA+EgaoZD
xFzWHuKj1kAaOROYVhmiN6O5Uwsh8CXEG7hueQ==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zg68xUbX9+D5qoU03GthQRl1D1nCdcMm1gcDupOSHPY=</DigestValue>
      </Reference>
      <Reference URI="/word/document.xml?ContentType=application/vnd.openxmlformats-officedocument.wordprocessingml.document.main+xml">
        <DigestMethod Algorithm="http://www.w3.org/2001/04/xmlenc#sha256"/>
        <DigestValue>taDcPUtLVKilN5srJEw3BJtLRtrRHhMJrbyha0s/Crg=</DigestValue>
      </Reference>
      <Reference URI="/word/endnotes.xml?ContentType=application/vnd.openxmlformats-officedocument.wordprocessingml.endnotes+xml">
        <DigestMethod Algorithm="http://www.w3.org/2001/04/xmlenc#sha256"/>
        <DigestValue>LA0gn7gGFmwI55bbNLGc7FC8csJ3UmH5p69na0DTkmc=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/VSyCVliz1CbrLHxXBDoo/4bgoSd+spT5tx0iorhDFE=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ETdpgrR3UGIevem38Z8rxwpYSLYlKsXZJ5onxrjzobU=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2023-09-19T11:03:36Z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2023-09-19T11:03:36Z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46</cp:revision>
  <cp:lastPrinted>2018-08-08T13:48:00Z</cp:lastPrinted>
  <dcterms:created xsi:type="dcterms:W3CDTF">2022-05-19T08:18:00Z</dcterms:created>
  <dcterms:modified xsi:type="dcterms:W3CDTF">2023-09-19T11:03:00Z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